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4E3CB99" w:rsidR="00533FAA" w:rsidRPr="00533FAA" w:rsidRDefault="000A0AB9"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 11</w:t>
      </w:r>
      <w:r w:rsidR="005B5686">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r w:rsidR="004D2AAD">
        <w:rPr>
          <w:rFonts w:cstheme="minorHAnsi"/>
          <w:color w:val="000000" w:themeColor="text1"/>
          <w:sz w:val="20"/>
          <w:szCs w:val="20"/>
        </w:rPr>
        <w:t xml:space="preserve"> </w:t>
      </w:r>
      <w:r w:rsidR="004D2AAD" w:rsidRPr="004D2AAD">
        <w:rPr>
          <w:rFonts w:cstheme="minorHAnsi"/>
          <w:color w:val="000000" w:themeColor="text1"/>
          <w:sz w:val="20"/>
          <w:szCs w:val="20"/>
          <w:u w:val="single"/>
        </w:rPr>
        <w:t>(na wezwanie Zamawiającego)</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27B116D9" w14:textId="77777777" w:rsidR="0029728C" w:rsidRDefault="0029728C" w:rsidP="00345526">
            <w:pPr>
              <w:ind w:right="28"/>
              <w:jc w:val="center"/>
              <w:rPr>
                <w:rFonts w:asciiTheme="minorHAnsi" w:hAnsiTheme="minorHAnsi" w:cstheme="minorHAnsi"/>
                <w:i/>
                <w:sz w:val="20"/>
              </w:rPr>
            </w:pPr>
          </w:p>
          <w:p w14:paraId="062ED78F" w14:textId="77777777" w:rsidR="0029728C" w:rsidRDefault="0029728C" w:rsidP="00345526">
            <w:pPr>
              <w:ind w:right="28"/>
              <w:jc w:val="center"/>
              <w:rPr>
                <w:rFonts w:asciiTheme="minorHAnsi" w:hAnsiTheme="minorHAnsi" w:cstheme="minorHAnsi"/>
                <w:i/>
                <w:sz w:val="20"/>
              </w:rPr>
            </w:pPr>
          </w:p>
          <w:p w14:paraId="60806C8B" w14:textId="77777777" w:rsidR="0029728C" w:rsidRDefault="0029728C" w:rsidP="00345526">
            <w:pPr>
              <w:ind w:right="28"/>
              <w:jc w:val="center"/>
              <w:rPr>
                <w:rFonts w:asciiTheme="minorHAnsi" w:hAnsiTheme="minorHAnsi" w:cstheme="minorHAnsi"/>
                <w:i/>
                <w:sz w:val="20"/>
              </w:rPr>
            </w:pPr>
          </w:p>
          <w:p w14:paraId="4388EABE" w14:textId="210ADC46" w:rsidR="001068D7" w:rsidRPr="0029728C" w:rsidRDefault="001068D7" w:rsidP="0029728C">
            <w:pPr>
              <w:ind w:right="28"/>
              <w:jc w:val="center"/>
              <w:rPr>
                <w:rFonts w:asciiTheme="minorHAnsi" w:hAnsiTheme="minorHAnsi" w:cstheme="minorHAnsi"/>
                <w:i/>
                <w:sz w:val="20"/>
              </w:rPr>
            </w:pPr>
            <w:r w:rsidRPr="006B56FD">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EF760D"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A90B44E" w14:textId="77777777" w:rsidR="0029728C" w:rsidRPr="006B56FD" w:rsidRDefault="0029728C" w:rsidP="0029728C">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C61D73F"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Pr="0020495F">
              <w:rPr>
                <w:rFonts w:asciiTheme="minorHAnsi" w:hAnsiTheme="minorHAnsi" w:cstheme="minorHAnsi"/>
                <w:b/>
              </w:rPr>
              <w:t>Warszawa</w:t>
            </w:r>
          </w:p>
          <w:p w14:paraId="008B6D99" w14:textId="77777777" w:rsidR="0029728C" w:rsidRDefault="0029728C" w:rsidP="0029728C">
            <w:pPr>
              <w:spacing w:before="120" w:after="120"/>
              <w:contextualSpacing/>
              <w:jc w:val="center"/>
              <w:rPr>
                <w:rFonts w:asciiTheme="minorHAnsi" w:hAnsiTheme="minorHAnsi" w:cstheme="minorHAnsi"/>
                <w:color w:val="000000"/>
              </w:rPr>
            </w:pPr>
            <w:r w:rsidRPr="0020495F">
              <w:rPr>
                <w:rFonts w:asciiTheme="minorHAnsi" w:hAnsiTheme="minorHAnsi" w:cstheme="minorHAnsi"/>
                <w:color w:val="000000"/>
              </w:rPr>
              <w:t xml:space="preserve">ul. Marsa 95, </w:t>
            </w:r>
          </w:p>
          <w:p w14:paraId="3BEE62C1" w14:textId="7FF834A9" w:rsidR="001068D7" w:rsidRPr="006B56FD" w:rsidRDefault="0029728C" w:rsidP="0029728C">
            <w:pPr>
              <w:spacing w:line="360" w:lineRule="auto"/>
              <w:jc w:val="center"/>
              <w:rPr>
                <w:rFonts w:asciiTheme="minorHAnsi" w:eastAsiaTheme="majorEastAsia" w:hAnsiTheme="minorHAnsi" w:cstheme="minorHAnsi"/>
                <w:i/>
                <w:iCs/>
                <w:sz w:val="20"/>
              </w:rPr>
            </w:pPr>
            <w:r w:rsidRPr="0020495F">
              <w:rPr>
                <w:rFonts w:asciiTheme="minorHAnsi" w:hAnsiTheme="minorHAnsi" w:cstheme="minorHAnsi"/>
                <w:color w:val="000000"/>
              </w:rPr>
              <w:t>04-470 Warszawa</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A660FD8"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r w:rsidR="00D167C5">
        <w:rPr>
          <w:rFonts w:asciiTheme="minorHAnsi" w:hAnsiTheme="minorHAnsi" w:cstheme="minorHAnsi"/>
          <w:b/>
          <w:sz w:val="20"/>
        </w:rPr>
        <w:t xml:space="preserve">  </w:t>
      </w:r>
      <w:r w:rsidR="00A15EAF">
        <w:rPr>
          <w:rFonts w:asciiTheme="minorHAnsi" w:hAnsiTheme="minorHAnsi" w:cstheme="minorHAnsi"/>
          <w:b/>
          <w:sz w:val="20"/>
        </w:rPr>
        <w:t xml:space="preserve">    </w:t>
      </w:r>
      <w:bookmarkStart w:id="2" w:name="_GoBack"/>
      <w:bookmarkEnd w:id="2"/>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7D1C378C"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4D2AAD" w:rsidRPr="004D2AAD">
        <w:rPr>
          <w:rFonts w:asciiTheme="minorHAnsi" w:hAnsiTheme="minorHAnsi" w:cstheme="minorHAnsi"/>
          <w:b/>
          <w:sz w:val="20"/>
          <w:lang w:eastAsia="pl-PL"/>
        </w:rPr>
        <w:fldChar w:fldCharType="begin"/>
      </w:r>
      <w:r w:rsidR="004D2AAD" w:rsidRPr="004D2AAD">
        <w:rPr>
          <w:rFonts w:asciiTheme="minorHAnsi" w:hAnsiTheme="minorHAnsi" w:cstheme="minorHAnsi"/>
          <w:b/>
          <w:sz w:val="20"/>
          <w:lang w:eastAsia="pl-PL"/>
        </w:rPr>
        <w:instrText xml:space="preserve"> MERGEFIELD nr_postepowania </w:instrText>
      </w:r>
      <w:r w:rsidR="004D2AAD" w:rsidRPr="004D2AAD">
        <w:rPr>
          <w:rFonts w:asciiTheme="minorHAnsi" w:hAnsiTheme="minorHAnsi" w:cstheme="minorHAnsi"/>
          <w:b/>
          <w:sz w:val="20"/>
          <w:lang w:eastAsia="pl-PL"/>
        </w:rPr>
        <w:fldChar w:fldCharType="separate"/>
      </w:r>
      <w:r w:rsidR="00D23366" w:rsidRPr="009B166E">
        <w:rPr>
          <w:rFonts w:asciiTheme="minorHAnsi" w:hAnsiTheme="minorHAnsi" w:cstheme="minorHAnsi"/>
          <w:b/>
          <w:noProof/>
          <w:sz w:val="20"/>
          <w:lang w:eastAsia="pl-PL"/>
        </w:rPr>
        <w:t>POST/DYS/OW/GZ/01520/2025</w:t>
      </w:r>
      <w:r w:rsidR="004D2AAD" w:rsidRPr="004D2AAD">
        <w:rPr>
          <w:rFonts w:asciiTheme="minorHAnsi" w:hAnsiTheme="minorHAnsi" w:cstheme="minorHAnsi"/>
          <w:b/>
          <w:sz w:val="20"/>
          <w:lang w:eastAsia="pl-PL"/>
        </w:rPr>
        <w:fldChar w:fldCharType="end"/>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4D2AAD" w:rsidRPr="004D2AAD">
        <w:rPr>
          <w:rFonts w:asciiTheme="minorHAnsi" w:hAnsiTheme="minorHAnsi" w:cstheme="minorHAnsi"/>
          <w:b/>
          <w:i/>
          <w:sz w:val="20"/>
        </w:rPr>
        <w:fldChar w:fldCharType="begin"/>
      </w:r>
      <w:r w:rsidR="004D2AAD" w:rsidRPr="004D2AAD">
        <w:rPr>
          <w:rFonts w:asciiTheme="minorHAnsi" w:hAnsiTheme="minorHAnsi" w:cstheme="minorHAnsi"/>
          <w:b/>
          <w:i/>
          <w:sz w:val="20"/>
        </w:rPr>
        <w:instrText xml:space="preserve"> MERGEFIELD nazwa_post </w:instrText>
      </w:r>
      <w:r w:rsidR="004D2AAD" w:rsidRPr="004D2AAD">
        <w:rPr>
          <w:rFonts w:asciiTheme="minorHAnsi" w:hAnsiTheme="minorHAnsi" w:cstheme="minorHAnsi"/>
          <w:b/>
          <w:i/>
          <w:sz w:val="20"/>
        </w:rPr>
        <w:fldChar w:fldCharType="separate"/>
      </w:r>
      <w:r w:rsidR="00D23366" w:rsidRPr="009B166E">
        <w:rPr>
          <w:rFonts w:asciiTheme="minorHAnsi" w:hAnsiTheme="minorHAnsi" w:cstheme="minorHAnsi"/>
          <w:b/>
          <w:i/>
          <w:noProof/>
          <w:sz w:val="20"/>
        </w:rPr>
        <w:t>Sukcesywne wykonywanie dokumentacji projektowej oraz roboty budowlane w zakresie budowy kablowych przyłączy elektroenergetycznych dla celów przyłączania nowych odbiorców na terenie PGE Dystrybucja S.A. Oddział Warszawa RE Wyszków obszar R54A: Gmina Zabrodzie, Gmina Tłuszcz</w:t>
      </w:r>
      <w:r w:rsidR="004D2AAD" w:rsidRPr="004D2AAD">
        <w:rPr>
          <w:rFonts w:asciiTheme="minorHAnsi" w:hAnsiTheme="minorHAnsi" w:cstheme="minorHAnsi"/>
          <w:b/>
          <w:i/>
          <w:sz w:val="20"/>
        </w:rPr>
        <w:fldChar w:fldCharType="end"/>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18FD8A0"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15EAF">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15EAF">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1E95940E" w14:textId="77777777" w:rsidR="004D2AAD" w:rsidRDefault="004D2AAD" w:rsidP="004D2AAD">
    <w:pPr>
      <w:pStyle w:val="Nagwek"/>
      <w:tabs>
        <w:tab w:val="clear" w:pos="4536"/>
        <w:tab w:val="clear" w:pos="9072"/>
        <w:tab w:val="left" w:pos="5265"/>
      </w:tabs>
      <w:spacing w:after="120" w:line="276" w:lineRule="auto"/>
      <w:rPr>
        <w:rFonts w:asciiTheme="minorHAnsi" w:hAnsiTheme="minorHAnsi" w:cstheme="minorHAnsi"/>
        <w:sz w:val="18"/>
        <w:szCs w:val="18"/>
      </w:rPr>
    </w:pPr>
  </w:p>
  <w:p w14:paraId="54951A46" w14:textId="7967CFA3" w:rsidR="002369B6" w:rsidRPr="00A31C7C" w:rsidRDefault="002369B6" w:rsidP="004D2AAD">
    <w:pPr>
      <w:pStyle w:val="Nagwek"/>
      <w:tabs>
        <w:tab w:val="clear" w:pos="4536"/>
        <w:tab w:val="clear" w:pos="9072"/>
        <w:tab w:val="left" w:pos="5265"/>
      </w:tabs>
      <w:spacing w:after="120" w:line="276" w:lineRule="auto"/>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084"/>
    <w:rsid w:val="0000626B"/>
    <w:rsid w:val="00006E36"/>
    <w:rsid w:val="000073DD"/>
    <w:rsid w:val="000104A1"/>
    <w:rsid w:val="00011179"/>
    <w:rsid w:val="000113F5"/>
    <w:rsid w:val="00011427"/>
    <w:rsid w:val="0001198D"/>
    <w:rsid w:val="00012F79"/>
    <w:rsid w:val="00012FB0"/>
    <w:rsid w:val="00013600"/>
    <w:rsid w:val="00013A2B"/>
    <w:rsid w:val="000143B8"/>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049C"/>
    <w:rsid w:val="00062C54"/>
    <w:rsid w:val="0006441F"/>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0AB9"/>
    <w:rsid w:val="000A2EBE"/>
    <w:rsid w:val="000A31C6"/>
    <w:rsid w:val="000A38FC"/>
    <w:rsid w:val="000A488B"/>
    <w:rsid w:val="000A6207"/>
    <w:rsid w:val="000B098A"/>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4E7"/>
    <w:rsid w:val="000D6A3F"/>
    <w:rsid w:val="000D7007"/>
    <w:rsid w:val="000D756A"/>
    <w:rsid w:val="000D765A"/>
    <w:rsid w:val="000D7931"/>
    <w:rsid w:val="000E0184"/>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07284"/>
    <w:rsid w:val="001116B5"/>
    <w:rsid w:val="00112269"/>
    <w:rsid w:val="00112825"/>
    <w:rsid w:val="00112EC1"/>
    <w:rsid w:val="00116321"/>
    <w:rsid w:val="00117691"/>
    <w:rsid w:val="0011796C"/>
    <w:rsid w:val="001212B3"/>
    <w:rsid w:val="001228DC"/>
    <w:rsid w:val="00122C4C"/>
    <w:rsid w:val="0012465E"/>
    <w:rsid w:val="00124EAF"/>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1E5A"/>
    <w:rsid w:val="001630E0"/>
    <w:rsid w:val="00165652"/>
    <w:rsid w:val="00166625"/>
    <w:rsid w:val="00166E39"/>
    <w:rsid w:val="00167D1F"/>
    <w:rsid w:val="00171C78"/>
    <w:rsid w:val="001728F5"/>
    <w:rsid w:val="00173A31"/>
    <w:rsid w:val="001741FB"/>
    <w:rsid w:val="00174BE0"/>
    <w:rsid w:val="00175CDB"/>
    <w:rsid w:val="00176B3E"/>
    <w:rsid w:val="001804D0"/>
    <w:rsid w:val="00180953"/>
    <w:rsid w:val="00184C77"/>
    <w:rsid w:val="00184E77"/>
    <w:rsid w:val="00185E8A"/>
    <w:rsid w:val="001901BD"/>
    <w:rsid w:val="001901F0"/>
    <w:rsid w:val="00191304"/>
    <w:rsid w:val="00191956"/>
    <w:rsid w:val="001920BF"/>
    <w:rsid w:val="00193DCF"/>
    <w:rsid w:val="00193F2A"/>
    <w:rsid w:val="001944B1"/>
    <w:rsid w:val="00194C66"/>
    <w:rsid w:val="00195038"/>
    <w:rsid w:val="00196400"/>
    <w:rsid w:val="00196C53"/>
    <w:rsid w:val="00196E97"/>
    <w:rsid w:val="001A0AD4"/>
    <w:rsid w:val="001A23D7"/>
    <w:rsid w:val="001A269F"/>
    <w:rsid w:val="001A2974"/>
    <w:rsid w:val="001A314C"/>
    <w:rsid w:val="001A33A9"/>
    <w:rsid w:val="001A4CE9"/>
    <w:rsid w:val="001A65A8"/>
    <w:rsid w:val="001A70C2"/>
    <w:rsid w:val="001A78F7"/>
    <w:rsid w:val="001A7FBB"/>
    <w:rsid w:val="001B087C"/>
    <w:rsid w:val="001B0A76"/>
    <w:rsid w:val="001B22DF"/>
    <w:rsid w:val="001B24CC"/>
    <w:rsid w:val="001B396C"/>
    <w:rsid w:val="001B3E7F"/>
    <w:rsid w:val="001B5C6C"/>
    <w:rsid w:val="001B6ABA"/>
    <w:rsid w:val="001B790E"/>
    <w:rsid w:val="001B7E8D"/>
    <w:rsid w:val="001C2D48"/>
    <w:rsid w:val="001C4D26"/>
    <w:rsid w:val="001C6F0D"/>
    <w:rsid w:val="001C7E2C"/>
    <w:rsid w:val="001D0464"/>
    <w:rsid w:val="001D054B"/>
    <w:rsid w:val="001D2EAF"/>
    <w:rsid w:val="001D348E"/>
    <w:rsid w:val="001D509F"/>
    <w:rsid w:val="001D5115"/>
    <w:rsid w:val="001D5FA5"/>
    <w:rsid w:val="001D616A"/>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414"/>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27A9E"/>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391"/>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4A5"/>
    <w:rsid w:val="00286BAA"/>
    <w:rsid w:val="00287FDC"/>
    <w:rsid w:val="002907F0"/>
    <w:rsid w:val="00290C62"/>
    <w:rsid w:val="0029106C"/>
    <w:rsid w:val="00292E9D"/>
    <w:rsid w:val="002933B6"/>
    <w:rsid w:val="00293ABE"/>
    <w:rsid w:val="00293B49"/>
    <w:rsid w:val="0029407F"/>
    <w:rsid w:val="002940E3"/>
    <w:rsid w:val="002946F8"/>
    <w:rsid w:val="00295038"/>
    <w:rsid w:val="002959FE"/>
    <w:rsid w:val="002962DA"/>
    <w:rsid w:val="0029728C"/>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6AE9"/>
    <w:rsid w:val="002E7764"/>
    <w:rsid w:val="002E78F5"/>
    <w:rsid w:val="002F167E"/>
    <w:rsid w:val="002F1A99"/>
    <w:rsid w:val="002F24E7"/>
    <w:rsid w:val="002F399A"/>
    <w:rsid w:val="002F3A74"/>
    <w:rsid w:val="002F3D50"/>
    <w:rsid w:val="002F401A"/>
    <w:rsid w:val="002F4ACE"/>
    <w:rsid w:val="002F5E60"/>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A87"/>
    <w:rsid w:val="00333C26"/>
    <w:rsid w:val="00334A4C"/>
    <w:rsid w:val="003354D2"/>
    <w:rsid w:val="00335E18"/>
    <w:rsid w:val="00337033"/>
    <w:rsid w:val="00337F58"/>
    <w:rsid w:val="00340759"/>
    <w:rsid w:val="003416DA"/>
    <w:rsid w:val="00341A18"/>
    <w:rsid w:val="00341AAC"/>
    <w:rsid w:val="00344CBA"/>
    <w:rsid w:val="00345B10"/>
    <w:rsid w:val="003472D6"/>
    <w:rsid w:val="00350BB2"/>
    <w:rsid w:val="00350D63"/>
    <w:rsid w:val="00350E02"/>
    <w:rsid w:val="0035192C"/>
    <w:rsid w:val="003536F1"/>
    <w:rsid w:val="003545BD"/>
    <w:rsid w:val="003551FC"/>
    <w:rsid w:val="00355D67"/>
    <w:rsid w:val="00356F74"/>
    <w:rsid w:val="00357B0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25E"/>
    <w:rsid w:val="003868FF"/>
    <w:rsid w:val="003876F1"/>
    <w:rsid w:val="003914B2"/>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336F"/>
    <w:rsid w:val="003F474E"/>
    <w:rsid w:val="003F4BE5"/>
    <w:rsid w:val="003F6611"/>
    <w:rsid w:val="003F6C86"/>
    <w:rsid w:val="003F702A"/>
    <w:rsid w:val="00402D6C"/>
    <w:rsid w:val="00403077"/>
    <w:rsid w:val="00406A25"/>
    <w:rsid w:val="00406A7E"/>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2683B"/>
    <w:rsid w:val="00426850"/>
    <w:rsid w:val="00431240"/>
    <w:rsid w:val="00431F11"/>
    <w:rsid w:val="00434676"/>
    <w:rsid w:val="00434782"/>
    <w:rsid w:val="0043615D"/>
    <w:rsid w:val="004364BD"/>
    <w:rsid w:val="00437478"/>
    <w:rsid w:val="00441640"/>
    <w:rsid w:val="0044199B"/>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118"/>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2AAD"/>
    <w:rsid w:val="004D3DF7"/>
    <w:rsid w:val="004D5611"/>
    <w:rsid w:val="004D5FFD"/>
    <w:rsid w:val="004D64B6"/>
    <w:rsid w:val="004D6AB7"/>
    <w:rsid w:val="004D7365"/>
    <w:rsid w:val="004E41B6"/>
    <w:rsid w:val="004E4323"/>
    <w:rsid w:val="004E4393"/>
    <w:rsid w:val="004E48E9"/>
    <w:rsid w:val="004E4B13"/>
    <w:rsid w:val="004E528A"/>
    <w:rsid w:val="004E75D3"/>
    <w:rsid w:val="004F0088"/>
    <w:rsid w:val="004F0094"/>
    <w:rsid w:val="004F0173"/>
    <w:rsid w:val="004F0448"/>
    <w:rsid w:val="004F10E0"/>
    <w:rsid w:val="004F35DA"/>
    <w:rsid w:val="004F392B"/>
    <w:rsid w:val="004F3D3C"/>
    <w:rsid w:val="004F4724"/>
    <w:rsid w:val="004F4963"/>
    <w:rsid w:val="004F5B37"/>
    <w:rsid w:val="004F5F13"/>
    <w:rsid w:val="004F6F2C"/>
    <w:rsid w:val="004F75CF"/>
    <w:rsid w:val="004F76EA"/>
    <w:rsid w:val="004F7C92"/>
    <w:rsid w:val="004F7CF9"/>
    <w:rsid w:val="0050273F"/>
    <w:rsid w:val="00502D83"/>
    <w:rsid w:val="0050326B"/>
    <w:rsid w:val="00503485"/>
    <w:rsid w:val="0051061F"/>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CED"/>
    <w:rsid w:val="00556E66"/>
    <w:rsid w:val="005577B7"/>
    <w:rsid w:val="00560BBA"/>
    <w:rsid w:val="00561B4B"/>
    <w:rsid w:val="00562B36"/>
    <w:rsid w:val="00562EF4"/>
    <w:rsid w:val="00563105"/>
    <w:rsid w:val="00563B46"/>
    <w:rsid w:val="00563B50"/>
    <w:rsid w:val="005652BE"/>
    <w:rsid w:val="005669B3"/>
    <w:rsid w:val="0056761A"/>
    <w:rsid w:val="00567E87"/>
    <w:rsid w:val="00570A04"/>
    <w:rsid w:val="005712CC"/>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98F"/>
    <w:rsid w:val="005A0EF6"/>
    <w:rsid w:val="005A1156"/>
    <w:rsid w:val="005A2072"/>
    <w:rsid w:val="005A3030"/>
    <w:rsid w:val="005A3BC8"/>
    <w:rsid w:val="005A4B76"/>
    <w:rsid w:val="005A4C41"/>
    <w:rsid w:val="005A5102"/>
    <w:rsid w:val="005A65EF"/>
    <w:rsid w:val="005A6B74"/>
    <w:rsid w:val="005A6CC1"/>
    <w:rsid w:val="005A7129"/>
    <w:rsid w:val="005B1ED0"/>
    <w:rsid w:val="005B4295"/>
    <w:rsid w:val="005B48E5"/>
    <w:rsid w:val="005B4B64"/>
    <w:rsid w:val="005B5437"/>
    <w:rsid w:val="005B5686"/>
    <w:rsid w:val="005B5862"/>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E0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5E7"/>
    <w:rsid w:val="0064713F"/>
    <w:rsid w:val="0065074A"/>
    <w:rsid w:val="00650D35"/>
    <w:rsid w:val="00651B39"/>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00A"/>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54C5"/>
    <w:rsid w:val="006B7D80"/>
    <w:rsid w:val="006C0240"/>
    <w:rsid w:val="006C042A"/>
    <w:rsid w:val="006C32B1"/>
    <w:rsid w:val="006C32D7"/>
    <w:rsid w:val="006C33CB"/>
    <w:rsid w:val="006C4030"/>
    <w:rsid w:val="006C4B6B"/>
    <w:rsid w:val="006C55D8"/>
    <w:rsid w:val="006C63E4"/>
    <w:rsid w:val="006C6DDE"/>
    <w:rsid w:val="006C7BAD"/>
    <w:rsid w:val="006D3DE6"/>
    <w:rsid w:val="006D630C"/>
    <w:rsid w:val="006D6411"/>
    <w:rsid w:val="006D75E6"/>
    <w:rsid w:val="006D77AB"/>
    <w:rsid w:val="006E09F7"/>
    <w:rsid w:val="006E25E8"/>
    <w:rsid w:val="006E27D2"/>
    <w:rsid w:val="006E2DDC"/>
    <w:rsid w:val="006E349D"/>
    <w:rsid w:val="006E5C2B"/>
    <w:rsid w:val="006E7435"/>
    <w:rsid w:val="006E7C7F"/>
    <w:rsid w:val="006E7F96"/>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3849"/>
    <w:rsid w:val="007140FB"/>
    <w:rsid w:val="00714F9E"/>
    <w:rsid w:val="00716A25"/>
    <w:rsid w:val="00722DA7"/>
    <w:rsid w:val="00723157"/>
    <w:rsid w:val="00723DBB"/>
    <w:rsid w:val="00723F16"/>
    <w:rsid w:val="00724029"/>
    <w:rsid w:val="0072413B"/>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883"/>
    <w:rsid w:val="00747CE8"/>
    <w:rsid w:val="00750F12"/>
    <w:rsid w:val="007510F6"/>
    <w:rsid w:val="00752C5F"/>
    <w:rsid w:val="00752D91"/>
    <w:rsid w:val="00753975"/>
    <w:rsid w:val="00753AE1"/>
    <w:rsid w:val="007545C9"/>
    <w:rsid w:val="00756A93"/>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007D"/>
    <w:rsid w:val="00782340"/>
    <w:rsid w:val="0078319C"/>
    <w:rsid w:val="00783534"/>
    <w:rsid w:val="00785158"/>
    <w:rsid w:val="00786278"/>
    <w:rsid w:val="00787A76"/>
    <w:rsid w:val="00787A90"/>
    <w:rsid w:val="0079066D"/>
    <w:rsid w:val="00790730"/>
    <w:rsid w:val="00791272"/>
    <w:rsid w:val="007913F6"/>
    <w:rsid w:val="00792212"/>
    <w:rsid w:val="00792F1C"/>
    <w:rsid w:val="00795C49"/>
    <w:rsid w:val="00795EC8"/>
    <w:rsid w:val="007969CF"/>
    <w:rsid w:val="0079738C"/>
    <w:rsid w:val="007A1170"/>
    <w:rsid w:val="007A21D1"/>
    <w:rsid w:val="007A2292"/>
    <w:rsid w:val="007A4D2D"/>
    <w:rsid w:val="007A5A0C"/>
    <w:rsid w:val="007A6B8F"/>
    <w:rsid w:val="007B214F"/>
    <w:rsid w:val="007B2E2F"/>
    <w:rsid w:val="007B34E1"/>
    <w:rsid w:val="007B372D"/>
    <w:rsid w:val="007B4086"/>
    <w:rsid w:val="007B4602"/>
    <w:rsid w:val="007B495D"/>
    <w:rsid w:val="007B5159"/>
    <w:rsid w:val="007B5AD2"/>
    <w:rsid w:val="007B5E7C"/>
    <w:rsid w:val="007B6655"/>
    <w:rsid w:val="007B6A4B"/>
    <w:rsid w:val="007B6B91"/>
    <w:rsid w:val="007B702C"/>
    <w:rsid w:val="007B7AD1"/>
    <w:rsid w:val="007C0213"/>
    <w:rsid w:val="007C0845"/>
    <w:rsid w:val="007C17A8"/>
    <w:rsid w:val="007C2C06"/>
    <w:rsid w:val="007C2F05"/>
    <w:rsid w:val="007C3854"/>
    <w:rsid w:val="007C39CE"/>
    <w:rsid w:val="007C5285"/>
    <w:rsid w:val="007C63BF"/>
    <w:rsid w:val="007C6AB4"/>
    <w:rsid w:val="007C7126"/>
    <w:rsid w:val="007C7751"/>
    <w:rsid w:val="007C7771"/>
    <w:rsid w:val="007D19BE"/>
    <w:rsid w:val="007D28E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0DB"/>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6AA6"/>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86E"/>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3489"/>
    <w:rsid w:val="008A58C7"/>
    <w:rsid w:val="008A5C73"/>
    <w:rsid w:val="008A64BE"/>
    <w:rsid w:val="008A736E"/>
    <w:rsid w:val="008B1FD5"/>
    <w:rsid w:val="008B4363"/>
    <w:rsid w:val="008B4FBD"/>
    <w:rsid w:val="008B5203"/>
    <w:rsid w:val="008B6029"/>
    <w:rsid w:val="008B65BB"/>
    <w:rsid w:val="008B669F"/>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3A94"/>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4B0"/>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E68"/>
    <w:rsid w:val="00955B2D"/>
    <w:rsid w:val="00956311"/>
    <w:rsid w:val="009575AD"/>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2C2B"/>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A7453"/>
    <w:rsid w:val="009B1350"/>
    <w:rsid w:val="009B2C02"/>
    <w:rsid w:val="009B3788"/>
    <w:rsid w:val="009B3C0A"/>
    <w:rsid w:val="009B3C31"/>
    <w:rsid w:val="009B497D"/>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5EAF"/>
    <w:rsid w:val="00A16E26"/>
    <w:rsid w:val="00A20853"/>
    <w:rsid w:val="00A20A4C"/>
    <w:rsid w:val="00A20DD7"/>
    <w:rsid w:val="00A21EBA"/>
    <w:rsid w:val="00A21F91"/>
    <w:rsid w:val="00A2200A"/>
    <w:rsid w:val="00A228C3"/>
    <w:rsid w:val="00A22CCC"/>
    <w:rsid w:val="00A22D17"/>
    <w:rsid w:val="00A22D2D"/>
    <w:rsid w:val="00A247B3"/>
    <w:rsid w:val="00A24A10"/>
    <w:rsid w:val="00A26FDF"/>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6E6"/>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4AF9"/>
    <w:rsid w:val="00AD0BC7"/>
    <w:rsid w:val="00AD2645"/>
    <w:rsid w:val="00AD47D7"/>
    <w:rsid w:val="00AD6553"/>
    <w:rsid w:val="00AE19DD"/>
    <w:rsid w:val="00AE1D6E"/>
    <w:rsid w:val="00AE25E7"/>
    <w:rsid w:val="00AE2ABB"/>
    <w:rsid w:val="00AE2DAA"/>
    <w:rsid w:val="00AE2DB8"/>
    <w:rsid w:val="00AE36CA"/>
    <w:rsid w:val="00AE3EAD"/>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177A7"/>
    <w:rsid w:val="00B20A96"/>
    <w:rsid w:val="00B22FAE"/>
    <w:rsid w:val="00B23DB2"/>
    <w:rsid w:val="00B241AF"/>
    <w:rsid w:val="00B27EAA"/>
    <w:rsid w:val="00B30852"/>
    <w:rsid w:val="00B31C62"/>
    <w:rsid w:val="00B32391"/>
    <w:rsid w:val="00B331A7"/>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5E6"/>
    <w:rsid w:val="00B65C83"/>
    <w:rsid w:val="00B70431"/>
    <w:rsid w:val="00B70639"/>
    <w:rsid w:val="00B715BF"/>
    <w:rsid w:val="00B71AAA"/>
    <w:rsid w:val="00B72385"/>
    <w:rsid w:val="00B728DB"/>
    <w:rsid w:val="00B74282"/>
    <w:rsid w:val="00B76269"/>
    <w:rsid w:val="00B76BE1"/>
    <w:rsid w:val="00B76D93"/>
    <w:rsid w:val="00B77125"/>
    <w:rsid w:val="00B824CA"/>
    <w:rsid w:val="00B82BDF"/>
    <w:rsid w:val="00B83212"/>
    <w:rsid w:val="00B8478F"/>
    <w:rsid w:val="00B85E16"/>
    <w:rsid w:val="00B86C4B"/>
    <w:rsid w:val="00B871B6"/>
    <w:rsid w:val="00B875B6"/>
    <w:rsid w:val="00B93631"/>
    <w:rsid w:val="00B93845"/>
    <w:rsid w:val="00B9399E"/>
    <w:rsid w:val="00B94436"/>
    <w:rsid w:val="00B94FCA"/>
    <w:rsid w:val="00B96ADB"/>
    <w:rsid w:val="00B975D9"/>
    <w:rsid w:val="00B97812"/>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201"/>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2615"/>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478"/>
    <w:rsid w:val="00C80612"/>
    <w:rsid w:val="00C80756"/>
    <w:rsid w:val="00C822FD"/>
    <w:rsid w:val="00C838E0"/>
    <w:rsid w:val="00C86884"/>
    <w:rsid w:val="00C87108"/>
    <w:rsid w:val="00C87D63"/>
    <w:rsid w:val="00C9208B"/>
    <w:rsid w:val="00C9366C"/>
    <w:rsid w:val="00C938AF"/>
    <w:rsid w:val="00C93C41"/>
    <w:rsid w:val="00C94218"/>
    <w:rsid w:val="00C942E7"/>
    <w:rsid w:val="00C95549"/>
    <w:rsid w:val="00C95BBA"/>
    <w:rsid w:val="00C95F22"/>
    <w:rsid w:val="00C96188"/>
    <w:rsid w:val="00CA101E"/>
    <w:rsid w:val="00CA26B1"/>
    <w:rsid w:val="00CA3532"/>
    <w:rsid w:val="00CA3FEC"/>
    <w:rsid w:val="00CA4469"/>
    <w:rsid w:val="00CA44E3"/>
    <w:rsid w:val="00CA4D3A"/>
    <w:rsid w:val="00CA6159"/>
    <w:rsid w:val="00CA6A35"/>
    <w:rsid w:val="00CA6BB0"/>
    <w:rsid w:val="00CA7324"/>
    <w:rsid w:val="00CB2C41"/>
    <w:rsid w:val="00CB30B5"/>
    <w:rsid w:val="00CB310C"/>
    <w:rsid w:val="00CB40EB"/>
    <w:rsid w:val="00CB5799"/>
    <w:rsid w:val="00CB5B28"/>
    <w:rsid w:val="00CB6674"/>
    <w:rsid w:val="00CB6E85"/>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4ECA"/>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167C5"/>
    <w:rsid w:val="00D202A1"/>
    <w:rsid w:val="00D20EA1"/>
    <w:rsid w:val="00D21C61"/>
    <w:rsid w:val="00D2236D"/>
    <w:rsid w:val="00D22439"/>
    <w:rsid w:val="00D23366"/>
    <w:rsid w:val="00D245A7"/>
    <w:rsid w:val="00D3114C"/>
    <w:rsid w:val="00D319DD"/>
    <w:rsid w:val="00D33389"/>
    <w:rsid w:val="00D334A9"/>
    <w:rsid w:val="00D35265"/>
    <w:rsid w:val="00D374E7"/>
    <w:rsid w:val="00D41914"/>
    <w:rsid w:val="00D42C86"/>
    <w:rsid w:val="00D42F0B"/>
    <w:rsid w:val="00D42FAF"/>
    <w:rsid w:val="00D46A1C"/>
    <w:rsid w:val="00D52AB1"/>
    <w:rsid w:val="00D5515E"/>
    <w:rsid w:val="00D55971"/>
    <w:rsid w:val="00D568D6"/>
    <w:rsid w:val="00D570C4"/>
    <w:rsid w:val="00D60F88"/>
    <w:rsid w:val="00D6125A"/>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10A"/>
    <w:rsid w:val="00DA1A9E"/>
    <w:rsid w:val="00DA1B76"/>
    <w:rsid w:val="00DA3029"/>
    <w:rsid w:val="00DA3E03"/>
    <w:rsid w:val="00DA64E0"/>
    <w:rsid w:val="00DA7178"/>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156F"/>
    <w:rsid w:val="00DD2B14"/>
    <w:rsid w:val="00DD3A50"/>
    <w:rsid w:val="00DD48B1"/>
    <w:rsid w:val="00DD4A4D"/>
    <w:rsid w:val="00DD56DF"/>
    <w:rsid w:val="00DD5C5D"/>
    <w:rsid w:val="00DD6277"/>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8FA"/>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182C"/>
    <w:rsid w:val="00E51F2A"/>
    <w:rsid w:val="00E52B74"/>
    <w:rsid w:val="00E52E88"/>
    <w:rsid w:val="00E54216"/>
    <w:rsid w:val="00E5431E"/>
    <w:rsid w:val="00E5475A"/>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2A7B"/>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37BD4"/>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8B7"/>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47B"/>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6A47"/>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D3A"/>
    <w:rsid w:val="00FE7EF9"/>
    <w:rsid w:val="00FE7F2A"/>
    <w:rsid w:val="00FF0185"/>
    <w:rsid w:val="00FF101A"/>
    <w:rsid w:val="00FF1D31"/>
    <w:rsid w:val="00FF2724"/>
    <w:rsid w:val="00FF3953"/>
    <w:rsid w:val="00FF4DA7"/>
    <w:rsid w:val="00FF592D"/>
    <w:rsid w:val="00FF74D8"/>
    <w:rsid w:val="00FF7E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BE8CB756728FED4498A1EA158D9C28FA" ma:contentTypeVersion="0" ma:contentTypeDescription="SWPP2 Dokument bazowy" ma:contentTypeScope="" ma:versionID="6aa4aa273c3b939e8d097d920a0c759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1520_zał nr 11 do SWZ.docx</dmsv2BaseFileName>
    <dmsv2BaseDisplayName xmlns="http://schemas.microsoft.com/sharepoint/v3">1520_zał nr 11 do SWZ</dmsv2BaseDisplayName>
    <dmsv2SWPP2ObjectNumber xmlns="http://schemas.microsoft.com/sharepoint/v3">POST/DYS/OW/GZ/01520/2025                         </dmsv2SWPP2ObjectNumber>
    <dmsv2SWPP2SumMD5 xmlns="http://schemas.microsoft.com/sharepoint/v3">f0ef9c9b8f96975c825a3c20b99b2c94</dmsv2SWPP2SumMD5>
    <dmsv2BaseMoved xmlns="http://schemas.microsoft.com/sharepoint/v3">false</dmsv2BaseMoved>
    <dmsv2BaseIsSensitive xmlns="http://schemas.microsoft.com/sharepoint/v3">true</dmsv2BaseIsSensitive>
    <dmsv2SWPP2IDSWPP2 xmlns="http://schemas.microsoft.com/sharepoint/v3">678207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22287781</dmsv2BaseClientSystemDocumentID>
    <dmsv2BaseModifiedByID xmlns="http://schemas.microsoft.com/sharepoint/v3">11925987</dmsv2BaseModifiedByID>
    <dmsv2BaseCreatedByID xmlns="http://schemas.microsoft.com/sharepoint/v3">11925987</dmsv2BaseCreatedByID>
    <dmsv2SWPP2ObjectDepartment xmlns="http://schemas.microsoft.com/sharepoint/v3">00000001000700050000000a00010000</dmsv2SWPP2ObjectDepartment>
    <dmsv2SWPP2ObjectName xmlns="http://schemas.microsoft.com/sharepoint/v3">Postępowanie</dmsv2SWPP2ObjectName>
    <_dlc_DocId xmlns="a19cb1c7-c5c7-46d4-85ae-d83685407bba">M37YNRNYPV7A-1844962559-9074</_dlc_DocId>
    <_dlc_DocIdUrl xmlns="a19cb1c7-c5c7-46d4-85ae-d83685407bba">
      <Url>https://swpp2.dms.gkpge.pl/sites/37/_layouts/15/DocIdRedir.aspx?ID=M37YNRNYPV7A-1844962559-9074</Url>
      <Description>M37YNRNYPV7A-1844962559-9074</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82448944-9692-4375-A2CD-235A93595029}"/>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documentManagement/types"/>
    <ds:schemaRef ds:uri="e98d7501-42e4-4a2d-b641-b529e1ab1d6e"/>
    <ds:schemaRef ds:uri="http://schemas.microsoft.com/office/infopath/2007/PartnerControls"/>
    <ds:schemaRef ds:uri="http://purl.org/dc/elements/1.1/"/>
    <ds:schemaRef ds:uri="http://schemas.microsoft.com/office/2006/metadata/properties"/>
    <ds:schemaRef ds:uri="efb9c7a9-fb7a-49d0-ad5d-64d3cce8bf9e"/>
    <ds:schemaRef ds:uri="http://purl.org/dc/terms/"/>
    <ds:schemaRef ds:uri="http://schemas.openxmlformats.org/package/2006/metadata/core-properties"/>
    <ds:schemaRef ds:uri="fa87e474-2c2a-4570-a952-e5d0e470b777"/>
    <ds:schemaRef ds:uri="http://www.w3.org/XML/1998/namespace"/>
    <ds:schemaRef ds:uri="http://purl.org/dc/dcmitype/"/>
  </ds:schemaRefs>
</ds:datastoreItem>
</file>

<file path=customXml/itemProps5.xml><?xml version="1.0" encoding="utf-8"?>
<ds:datastoreItem xmlns:ds="http://schemas.openxmlformats.org/officeDocument/2006/customXml" ds:itemID="{29E5EFCE-CD14-40A3-9075-904324FFB339}">
  <ds:schemaRefs>
    <ds:schemaRef ds:uri="http://schemas.openxmlformats.org/officeDocument/2006/bibliography"/>
  </ds:schemaRefs>
</ds:datastoreItem>
</file>

<file path=customXml/itemProps6.xml><?xml version="1.0" encoding="utf-8"?>
<ds:datastoreItem xmlns:ds="http://schemas.openxmlformats.org/officeDocument/2006/customXml" ds:itemID="{4CC282F2-ECC7-4F1C-8DEF-6023017BA8A2}"/>
</file>

<file path=docProps/app.xml><?xml version="1.0" encoding="utf-8"?>
<Properties xmlns="http://schemas.openxmlformats.org/officeDocument/2006/extended-properties" xmlns:vt="http://schemas.openxmlformats.org/officeDocument/2006/docPropsVTypes">
  <Template>Normal</Template>
  <TotalTime>0</TotalTime>
  <Pages>2</Pages>
  <Words>515</Words>
  <Characters>3095</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Jaczerkowski Piotr [PGE Dystr. O.Warszawa]</cp:lastModifiedBy>
  <cp:revision>3</cp:revision>
  <cp:lastPrinted>2023-01-13T10:08:00Z</cp:lastPrinted>
  <dcterms:created xsi:type="dcterms:W3CDTF">2025-04-25T09:45:00Z</dcterms:created>
  <dcterms:modified xsi:type="dcterms:W3CDTF">2025-04-25T09:48:00Z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0x0101891000BE8CB756728FED4498A1EA158D9C28FA</vt:lpwstr>
  </property>
  <property fmtid="{D5CDD505-2E9C-101B-9397-08002B2CF9AE}" pid="3" name="_dlc_DocIdItemGuid">
    <vt:lpwstr>9c9bffbe-6324-45b8-b29a-1d2bbfcd0de8</vt:lpwstr>
  </property>
</Properties>
</file>